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592265">
      <w:pPr>
        <w:rPr>
          <w:rFonts w:ascii="Arial" w:hAnsi="Arial" w:cs="Arial"/>
        </w:rPr>
      </w:pPr>
      <w:r>
        <w:rPr>
          <w:rFonts w:ascii="Arial" w:hAnsi="Arial" w:cs="Arial"/>
        </w:rPr>
        <w:t>Wednesday</w:t>
      </w:r>
      <w:r w:rsidR="00082D1E">
        <w:rPr>
          <w:rFonts w:ascii="Arial" w:hAnsi="Arial" w:cs="Arial"/>
        </w:rPr>
        <w:t xml:space="preserve">, Oct. </w:t>
      </w:r>
      <w:proofErr w:type="gramStart"/>
      <w:r>
        <w:rPr>
          <w:rFonts w:ascii="Arial" w:hAnsi="Arial" w:cs="Arial"/>
        </w:rPr>
        <w:t>5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7:14 (A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,B,C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inherited traits of individuals are governed in the genetic material</w:t>
      </w: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found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 the genes within chromosomes in the nucleus.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Category 4</w:t>
      </w:r>
    </w:p>
    <w:p w:rsidR="00592265" w:rsidRDefault="0059226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LSM-PE.5.1.3 </w:t>
      </w:r>
      <w:r>
        <w:rPr>
          <w:rFonts w:ascii="Arial" w:hAnsi="Arial" w:cs="Arial"/>
          <w:color w:val="000000"/>
          <w:sz w:val="21"/>
          <w:szCs w:val="21"/>
        </w:rPr>
        <w:t>Give examples of various scientists whose ideas built upon and/or revised Mendel’s model of inheritance.</w:t>
      </w: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LSM-PE.5.2.1 </w:t>
      </w:r>
      <w:r>
        <w:rPr>
          <w:rFonts w:ascii="Arial" w:hAnsi="Arial" w:cs="Arial"/>
          <w:color w:val="000000"/>
          <w:sz w:val="21"/>
          <w:szCs w:val="21"/>
        </w:rPr>
        <w:t>Evaluate consistency and accuracy of representations illustrating the major components of the Watson–Crick double-helix model of DNA.</w:t>
      </w:r>
    </w:p>
    <w:p w:rsidR="00592265" w:rsidRDefault="00592265" w:rsidP="005922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LSM-PE.5.2.2 </w:t>
      </w:r>
      <w:r>
        <w:rPr>
          <w:rFonts w:ascii="Arial" w:hAnsi="Arial" w:cs="Arial"/>
          <w:color w:val="000000"/>
          <w:sz w:val="21"/>
          <w:szCs w:val="21"/>
        </w:rPr>
        <w:t>Construct a representation of DNA replication, showing how the helical DNA molecule unzips and how nucleotide bases pair with the DNA template to form a duplicate of the DNA molecule.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321C8E" w:rsidRDefault="00321C8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92265" w:rsidRDefault="00592265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Construct a DNA Model using whatever material they choose</w:t>
      </w:r>
    </w:p>
    <w:p w:rsidR="00592265" w:rsidRDefault="00592265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92265" w:rsidRDefault="00592265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be expected to explain the parts of their model (DNA)</w:t>
      </w:r>
      <w:r w:rsidR="00C25D68">
        <w:rPr>
          <w:rFonts w:ascii="Arial" w:hAnsi="Arial" w:cs="Arial"/>
          <w:color w:val="3F3F3F"/>
        </w:rPr>
        <w:t xml:space="preserve"> and they can also label the parts of their model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564503" w:rsidRPr="00CD306D" w:rsidRDefault="00C25D68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I will explain that they have today and Thursday to work on their model and they are due Friday.  They will present to the class.</w:t>
      </w:r>
      <w:bookmarkStart w:id="0" w:name="_GoBack"/>
      <w:bookmarkEnd w:id="0"/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64503"/>
    <w:rsid w:val="00592265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D8761C"/>
    <w:rsid w:val="00E8295B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Macintosh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2011-10-03T01:34:00Z</dcterms:created>
  <dcterms:modified xsi:type="dcterms:W3CDTF">2011-10-03T01:34:00Z</dcterms:modified>
</cp:coreProperties>
</file>